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5C3BF1C" w14:textId="5F074A0C" w:rsidR="003D1672" w:rsidRDefault="00D87616">
      <w:pPr>
        <w:spacing w:line="360" w:lineRule="auto"/>
        <w:jc w:val="center"/>
        <w:rPr>
          <w:rFonts w:eastAsia="Arial Black"/>
          <w:b/>
          <w:sz w:val="28"/>
          <w:szCs w:val="28"/>
        </w:rPr>
      </w:pPr>
      <w:r>
        <w:rPr>
          <w:rFonts w:eastAsia="Arial Black"/>
          <w:b/>
          <w:sz w:val="28"/>
          <w:szCs w:val="28"/>
        </w:rPr>
        <w:t>ELENCO DEL MATERIALE SCOLASTICO UTILE PER L</w:t>
      </w:r>
      <w:r w:rsidR="004651B2">
        <w:rPr>
          <w:rFonts w:eastAsia="Arial Black"/>
          <w:b/>
          <w:sz w:val="28"/>
          <w:szCs w:val="28"/>
        </w:rPr>
        <w:t>E</w:t>
      </w:r>
      <w:r w:rsidR="00635922">
        <w:rPr>
          <w:rFonts w:eastAsia="Arial Black"/>
          <w:b/>
          <w:sz w:val="28"/>
          <w:szCs w:val="28"/>
        </w:rPr>
        <w:t xml:space="preserve"> </w:t>
      </w:r>
      <w:r>
        <w:rPr>
          <w:rFonts w:eastAsia="Arial Black"/>
          <w:b/>
          <w:sz w:val="28"/>
          <w:szCs w:val="28"/>
        </w:rPr>
        <w:t>CLASS</w:t>
      </w:r>
      <w:r w:rsidR="004651B2">
        <w:rPr>
          <w:rFonts w:eastAsia="Arial Black"/>
          <w:b/>
          <w:sz w:val="28"/>
          <w:szCs w:val="28"/>
        </w:rPr>
        <w:t>I</w:t>
      </w:r>
      <w:r w:rsidR="00635922">
        <w:rPr>
          <w:rFonts w:eastAsia="Arial Black"/>
          <w:b/>
          <w:sz w:val="28"/>
          <w:szCs w:val="28"/>
        </w:rPr>
        <w:t xml:space="preserve"> </w:t>
      </w:r>
      <w:r>
        <w:rPr>
          <w:rFonts w:eastAsia="Arial Black"/>
          <w:b/>
          <w:sz w:val="28"/>
          <w:szCs w:val="28"/>
        </w:rPr>
        <w:t xml:space="preserve">5^ </w:t>
      </w:r>
      <w:r w:rsidR="00635922">
        <w:rPr>
          <w:rFonts w:eastAsia="Arial Black"/>
          <w:b/>
          <w:sz w:val="28"/>
          <w:szCs w:val="28"/>
        </w:rPr>
        <w:t>A</w:t>
      </w:r>
      <w:r w:rsidR="004651B2">
        <w:rPr>
          <w:rFonts w:eastAsia="Arial Black"/>
          <w:b/>
          <w:sz w:val="28"/>
          <w:szCs w:val="28"/>
        </w:rPr>
        <w:t>-B</w:t>
      </w:r>
      <w:r>
        <w:rPr>
          <w:rFonts w:eastAsia="Arial Black"/>
          <w:b/>
          <w:sz w:val="28"/>
          <w:szCs w:val="28"/>
        </w:rPr>
        <w:t xml:space="preserve"> </w:t>
      </w:r>
    </w:p>
    <w:p w14:paraId="21879141" w14:textId="32375D3D" w:rsidR="003D1672" w:rsidRDefault="00D87616">
      <w:pPr>
        <w:spacing w:line="360" w:lineRule="auto"/>
        <w:jc w:val="center"/>
      </w:pPr>
      <w:r>
        <w:rPr>
          <w:rFonts w:eastAsia="Arial Black"/>
          <w:b/>
          <w:sz w:val="28"/>
          <w:szCs w:val="28"/>
        </w:rPr>
        <w:t xml:space="preserve">PLESSO “G. </w:t>
      </w:r>
      <w:proofErr w:type="gramStart"/>
      <w:r w:rsidR="005E6AE3">
        <w:rPr>
          <w:rFonts w:eastAsia="Arial Black"/>
          <w:b/>
          <w:sz w:val="28"/>
          <w:szCs w:val="28"/>
        </w:rPr>
        <w:t>DELEDDA</w:t>
      </w:r>
      <w:r>
        <w:rPr>
          <w:rFonts w:eastAsia="Arial Black"/>
          <w:b/>
          <w:sz w:val="28"/>
          <w:szCs w:val="28"/>
        </w:rPr>
        <w:t>”-</w:t>
      </w:r>
      <w:proofErr w:type="gramEnd"/>
      <w:r w:rsidR="002C11AF">
        <w:rPr>
          <w:rFonts w:eastAsia="Arial Black"/>
          <w:b/>
          <w:sz w:val="28"/>
          <w:szCs w:val="28"/>
        </w:rPr>
        <w:t xml:space="preserve"> </w:t>
      </w:r>
      <w:r>
        <w:rPr>
          <w:rFonts w:eastAsia="Arial Black"/>
          <w:b/>
          <w:sz w:val="28"/>
          <w:szCs w:val="28"/>
        </w:rPr>
        <w:t>A.S. 202</w:t>
      </w:r>
      <w:r w:rsidR="004651B2">
        <w:rPr>
          <w:rFonts w:eastAsia="Arial Black"/>
          <w:b/>
          <w:sz w:val="28"/>
          <w:szCs w:val="28"/>
        </w:rPr>
        <w:t>3</w:t>
      </w:r>
      <w:r>
        <w:rPr>
          <w:rFonts w:eastAsia="Arial Black"/>
          <w:b/>
          <w:sz w:val="28"/>
          <w:szCs w:val="28"/>
        </w:rPr>
        <w:t>/202</w:t>
      </w:r>
      <w:r w:rsidR="004651B2">
        <w:rPr>
          <w:rFonts w:eastAsia="Arial Black"/>
          <w:b/>
          <w:sz w:val="28"/>
          <w:szCs w:val="28"/>
        </w:rPr>
        <w:t>4</w:t>
      </w:r>
    </w:p>
    <w:p w14:paraId="640FF543" w14:textId="30DC0972" w:rsidR="003D1672" w:rsidRPr="00812F13" w:rsidRDefault="00EF4A9F" w:rsidP="00812F13">
      <w:pPr>
        <w:numPr>
          <w:ilvl w:val="0"/>
          <w:numId w:val="1"/>
        </w:numPr>
        <w:tabs>
          <w:tab w:val="left" w:pos="0"/>
        </w:tabs>
        <w:spacing w:line="360" w:lineRule="auto"/>
        <w:ind w:left="0" w:hanging="357"/>
        <w:jc w:val="both"/>
        <w:rPr>
          <w:rFonts w:eastAsia="Calibri"/>
        </w:rPr>
      </w:pPr>
      <w:r>
        <w:rPr>
          <w:noProof/>
        </w:rPr>
        <w:object w:dxaOrig="6420" w:dyaOrig="4650" w14:anchorId="00A67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75pt;height:50.25pt" o:ole="" filled="t">
            <v:fill color2="black"/>
            <v:imagedata r:id="rId7" o:title=""/>
          </v:shape>
          <o:OLEObject Type="Embed" ProgID="StaticMetafile" ShapeID="_x0000_i1025" DrawAspect="Content" ObjectID="_1748682138" r:id="rId8"/>
        </w:object>
      </w:r>
      <w:r w:rsidR="00D87616">
        <w:rPr>
          <w:rFonts w:eastAsia="Liberation Serif"/>
          <w:sz w:val="20"/>
        </w:rPr>
        <w:t xml:space="preserve"> </w:t>
      </w:r>
      <w:r w:rsidR="004651B2">
        <w:rPr>
          <w:rFonts w:eastAsia="Liberation Serif"/>
          <w:sz w:val="24"/>
          <w:szCs w:val="24"/>
        </w:rPr>
        <w:t>3</w:t>
      </w:r>
      <w:r w:rsidR="00D87616">
        <w:rPr>
          <w:rFonts w:eastAsia="Liberation Serif"/>
          <w:sz w:val="24"/>
          <w:szCs w:val="24"/>
        </w:rPr>
        <w:t xml:space="preserve"> quadernoni a righe di 5^ </w:t>
      </w:r>
      <w:r w:rsidR="00635922">
        <w:rPr>
          <w:rFonts w:eastAsia="Liberation Serif"/>
          <w:sz w:val="24"/>
          <w:szCs w:val="24"/>
          <w:u w:val="single"/>
        </w:rPr>
        <w:t>con il</w:t>
      </w:r>
      <w:r w:rsidR="00D87616">
        <w:rPr>
          <w:rFonts w:eastAsia="Liberation Serif"/>
          <w:sz w:val="24"/>
          <w:szCs w:val="24"/>
          <w:u w:val="single"/>
        </w:rPr>
        <w:t xml:space="preserve"> margine</w:t>
      </w:r>
      <w:r w:rsidR="00D87616">
        <w:rPr>
          <w:rFonts w:eastAsia="Liberation Serif"/>
          <w:sz w:val="24"/>
          <w:szCs w:val="24"/>
        </w:rPr>
        <w:t xml:space="preserve"> per le discipline: italiano riflessione, italiano testi, n.1 scorta.</w:t>
      </w:r>
    </w:p>
    <w:p w14:paraId="5340EB52" w14:textId="643EF7A8" w:rsidR="003D1672" w:rsidRDefault="00EF4A9F">
      <w:pPr>
        <w:numPr>
          <w:ilvl w:val="0"/>
          <w:numId w:val="2"/>
        </w:numPr>
        <w:tabs>
          <w:tab w:val="left" w:pos="0"/>
        </w:tabs>
        <w:spacing w:line="360" w:lineRule="auto"/>
        <w:ind w:left="0" w:hanging="357"/>
        <w:jc w:val="both"/>
        <w:rPr>
          <w:rFonts w:eastAsia="Calibri"/>
        </w:rPr>
      </w:pPr>
      <w:r>
        <w:rPr>
          <w:noProof/>
        </w:rPr>
        <w:object w:dxaOrig="6855" w:dyaOrig="4890" w14:anchorId="0D624086">
          <v:shape id="_x0000_i1026" type="#_x0000_t75" style="width:73.5pt;height:51.75pt" o:ole="" filled="t">
            <v:fill color2="black"/>
            <v:imagedata r:id="rId9" o:title=""/>
          </v:shape>
          <o:OLEObject Type="Embed" ProgID="StaticMetafile" ShapeID="_x0000_i1026" DrawAspect="Content" ObjectID="_1748682139" r:id="rId10"/>
        </w:object>
      </w:r>
      <w:r w:rsidR="00D87616">
        <w:rPr>
          <w:rFonts w:eastAsia="Liberation Serif"/>
          <w:sz w:val="20"/>
        </w:rPr>
        <w:t xml:space="preserve"> </w:t>
      </w:r>
      <w:r w:rsidR="004651B2">
        <w:rPr>
          <w:rFonts w:eastAsia="Liberation Serif"/>
          <w:sz w:val="24"/>
          <w:szCs w:val="24"/>
        </w:rPr>
        <w:t>9</w:t>
      </w:r>
      <w:r w:rsidR="00D87616">
        <w:rPr>
          <w:rFonts w:eastAsia="Liberation Serif"/>
          <w:sz w:val="24"/>
          <w:szCs w:val="24"/>
        </w:rPr>
        <w:t xml:space="preserve"> quadernoni a quadretti di 5 mm </w:t>
      </w:r>
      <w:r w:rsidR="00D87616">
        <w:rPr>
          <w:rFonts w:eastAsia="Liberation Serif"/>
          <w:sz w:val="24"/>
          <w:szCs w:val="24"/>
          <w:u w:val="single"/>
        </w:rPr>
        <w:t>senza margini</w:t>
      </w:r>
      <w:r w:rsidR="00D87616">
        <w:rPr>
          <w:rFonts w:eastAsia="Liberation Serif"/>
          <w:sz w:val="24"/>
          <w:szCs w:val="24"/>
        </w:rPr>
        <w:t xml:space="preserve"> per discipline: matematica, </w:t>
      </w:r>
      <w:r w:rsidR="00716A61">
        <w:rPr>
          <w:rFonts w:eastAsia="Liberation Serif"/>
          <w:sz w:val="24"/>
          <w:szCs w:val="24"/>
        </w:rPr>
        <w:t xml:space="preserve">geometria, </w:t>
      </w:r>
      <w:r w:rsidR="00D87616">
        <w:rPr>
          <w:rFonts w:eastAsia="Liberation Serif"/>
          <w:sz w:val="24"/>
          <w:szCs w:val="24"/>
        </w:rPr>
        <w:t xml:space="preserve">scienze, storia, geografia, inglese, </w:t>
      </w:r>
      <w:r w:rsidR="00716A61">
        <w:rPr>
          <w:rFonts w:eastAsia="Liberation Serif"/>
          <w:sz w:val="24"/>
          <w:szCs w:val="24"/>
        </w:rPr>
        <w:t>alternativa,</w:t>
      </w:r>
      <w:r w:rsidR="004651B2">
        <w:rPr>
          <w:rFonts w:eastAsia="Liberation Serif"/>
          <w:sz w:val="24"/>
          <w:szCs w:val="24"/>
        </w:rPr>
        <w:t xml:space="preserve"> religione, </w:t>
      </w:r>
      <w:r w:rsidR="00D87616">
        <w:rPr>
          <w:rFonts w:eastAsia="Liberation Serif"/>
          <w:sz w:val="24"/>
          <w:szCs w:val="24"/>
        </w:rPr>
        <w:t>n.1 scorta</w:t>
      </w:r>
      <w:r w:rsidR="00D87616">
        <w:rPr>
          <w:rFonts w:eastAsia="Liberation Serif"/>
          <w:sz w:val="20"/>
        </w:rPr>
        <w:t>.</w:t>
      </w:r>
    </w:p>
    <w:p w14:paraId="52DB5F06" w14:textId="3FB8D54F" w:rsidR="003D1672" w:rsidRDefault="00D87616">
      <w:pPr>
        <w:spacing w:line="360" w:lineRule="auto"/>
        <w:jc w:val="both"/>
        <w:rPr>
          <w:rFonts w:eastAsia="Liberation Serif"/>
          <w:sz w:val="24"/>
          <w:szCs w:val="24"/>
        </w:rPr>
      </w:pPr>
      <w:r>
        <w:rPr>
          <w:rFonts w:eastAsia="Liberation Serif"/>
          <w:b/>
          <w:sz w:val="24"/>
          <w:szCs w:val="24"/>
          <w:u w:val="single"/>
        </w:rPr>
        <w:t>I quaderni dovranno essere provvisti di copertina trasparente</w:t>
      </w:r>
      <w:r w:rsidR="004651B2">
        <w:rPr>
          <w:rFonts w:eastAsia="Liberation Serif"/>
          <w:b/>
          <w:sz w:val="24"/>
          <w:szCs w:val="24"/>
          <w:u w:val="single"/>
        </w:rPr>
        <w:t xml:space="preserve"> ed etichetta</w:t>
      </w:r>
    </w:p>
    <w:p w14:paraId="44D95633" w14:textId="5EAFD833" w:rsidR="003D1672" w:rsidRDefault="00D87616">
      <w:pPr>
        <w:numPr>
          <w:ilvl w:val="0"/>
          <w:numId w:val="3"/>
        </w:numPr>
        <w:spacing w:line="360" w:lineRule="auto"/>
        <w:jc w:val="both"/>
        <w:rPr>
          <w:rFonts w:eastAsia="Liberation Serif"/>
          <w:sz w:val="24"/>
          <w:szCs w:val="24"/>
        </w:rPr>
      </w:pPr>
      <w:r>
        <w:rPr>
          <w:rFonts w:eastAsia="Liberation Serif"/>
          <w:sz w:val="24"/>
          <w:szCs w:val="24"/>
        </w:rPr>
        <w:t>diario, se non fornito dall’istituto scolastico con contributo volontario,</w:t>
      </w:r>
    </w:p>
    <w:p w14:paraId="60CCC761" w14:textId="440E1693" w:rsidR="003D1672" w:rsidRDefault="00D87616">
      <w:pPr>
        <w:spacing w:line="360" w:lineRule="auto"/>
        <w:jc w:val="both"/>
        <w:rPr>
          <w:rFonts w:eastAsia="Liberation Serif"/>
          <w:sz w:val="24"/>
          <w:szCs w:val="24"/>
        </w:rPr>
      </w:pPr>
      <w:r>
        <w:rPr>
          <w:rFonts w:eastAsia="Liberation Serif"/>
          <w:sz w:val="24"/>
          <w:szCs w:val="24"/>
        </w:rPr>
        <w:t>il diario, dovrà essere provvisto di recapiti telefonici aggiornati e reperibili della</w:t>
      </w:r>
      <w:r w:rsidR="004651B2">
        <w:rPr>
          <w:rFonts w:eastAsia="Liberation Serif"/>
          <w:sz w:val="24"/>
          <w:szCs w:val="24"/>
        </w:rPr>
        <w:t xml:space="preserve"> </w:t>
      </w:r>
      <w:r>
        <w:rPr>
          <w:rFonts w:eastAsia="Liberation Serif"/>
          <w:sz w:val="24"/>
          <w:szCs w:val="24"/>
        </w:rPr>
        <w:t>famiglia ed indicazioni su eventuali allergie ed intolleranze alimentari.</w:t>
      </w:r>
    </w:p>
    <w:p w14:paraId="2B09C0D0" w14:textId="2A6625AB" w:rsidR="003D1672" w:rsidRDefault="00D87616">
      <w:pPr>
        <w:numPr>
          <w:ilvl w:val="0"/>
          <w:numId w:val="3"/>
        </w:numPr>
        <w:spacing w:line="360" w:lineRule="auto"/>
        <w:jc w:val="both"/>
        <w:rPr>
          <w:rFonts w:eastAsia="Liberation Serif"/>
          <w:sz w:val="24"/>
          <w:szCs w:val="24"/>
          <w:u w:val="single"/>
        </w:rPr>
      </w:pPr>
      <w:r>
        <w:rPr>
          <w:rFonts w:eastAsia="Liberation Serif"/>
          <w:sz w:val="24"/>
          <w:szCs w:val="24"/>
        </w:rPr>
        <w:t>Astuccio completo di: gomma,</w:t>
      </w:r>
      <w:r w:rsidR="00E65074">
        <w:rPr>
          <w:rFonts w:eastAsia="Liberation Serif"/>
          <w:sz w:val="24"/>
          <w:szCs w:val="24"/>
        </w:rPr>
        <w:t xml:space="preserve"> </w:t>
      </w:r>
      <w:r>
        <w:rPr>
          <w:sz w:val="24"/>
          <w:szCs w:val="24"/>
        </w:rPr>
        <w:t>matite, forbici, colla stick, matite colorate e pennarelli, temperino con serbatoio</w:t>
      </w:r>
    </w:p>
    <w:p w14:paraId="3036A69B" w14:textId="5277BB10" w:rsidR="003D1672" w:rsidRDefault="00D87616">
      <w:pPr>
        <w:numPr>
          <w:ilvl w:val="0"/>
          <w:numId w:val="3"/>
        </w:numPr>
        <w:spacing w:line="360" w:lineRule="auto"/>
        <w:jc w:val="both"/>
        <w:rPr>
          <w:rFonts w:eastAsia="Liberation Serif"/>
          <w:sz w:val="24"/>
          <w:szCs w:val="24"/>
        </w:rPr>
      </w:pPr>
      <w:r>
        <w:rPr>
          <w:rFonts w:eastAsia="Liberation Serif"/>
          <w:sz w:val="24"/>
          <w:szCs w:val="24"/>
          <w:u w:val="single"/>
        </w:rPr>
        <w:t>Penne NON cancellabili</w:t>
      </w:r>
      <w:r>
        <w:rPr>
          <w:rFonts w:eastAsia="Liberation Serif"/>
          <w:sz w:val="24"/>
          <w:szCs w:val="24"/>
        </w:rPr>
        <w:t>: 1 rossa, 1 nera, 1 blu, 1 verde</w:t>
      </w:r>
      <w:r w:rsidR="004651B2">
        <w:rPr>
          <w:rFonts w:eastAsia="Liberation Serif"/>
          <w:sz w:val="24"/>
          <w:szCs w:val="24"/>
        </w:rPr>
        <w:t>, colorate</w:t>
      </w:r>
    </w:p>
    <w:p w14:paraId="5E5F5FB9" w14:textId="788E74DB" w:rsidR="004651B2" w:rsidRPr="004651B2" w:rsidRDefault="004651B2">
      <w:pPr>
        <w:numPr>
          <w:ilvl w:val="0"/>
          <w:numId w:val="3"/>
        </w:numPr>
        <w:spacing w:line="360" w:lineRule="auto"/>
        <w:jc w:val="both"/>
        <w:rPr>
          <w:rFonts w:eastAsia="Liberation Serif"/>
          <w:sz w:val="24"/>
          <w:szCs w:val="24"/>
        </w:rPr>
      </w:pPr>
      <w:r w:rsidRPr="004651B2">
        <w:rPr>
          <w:rFonts w:eastAsia="Liberation Serif"/>
          <w:sz w:val="24"/>
          <w:szCs w:val="24"/>
        </w:rPr>
        <w:t>evidenziatori</w:t>
      </w:r>
    </w:p>
    <w:p w14:paraId="3BA2673E" w14:textId="0F508559" w:rsidR="003D1672" w:rsidRPr="002A0436" w:rsidRDefault="00D87616">
      <w:pPr>
        <w:numPr>
          <w:ilvl w:val="0"/>
          <w:numId w:val="3"/>
        </w:numPr>
        <w:spacing w:line="360" w:lineRule="auto"/>
        <w:jc w:val="both"/>
        <w:rPr>
          <w:rFonts w:eastAsia="Liberation Serif"/>
          <w:sz w:val="24"/>
          <w:szCs w:val="24"/>
        </w:rPr>
      </w:pPr>
      <w:r w:rsidRPr="002A0436">
        <w:rPr>
          <w:rFonts w:eastAsia="Liberation Serif"/>
          <w:sz w:val="24"/>
          <w:szCs w:val="24"/>
        </w:rPr>
        <w:t>Righello</w:t>
      </w:r>
      <w:r w:rsidR="00EF140F" w:rsidRPr="002A0436">
        <w:rPr>
          <w:rFonts w:eastAsia="Liberation Serif"/>
          <w:sz w:val="24"/>
          <w:szCs w:val="24"/>
        </w:rPr>
        <w:t>, goniometro, compasso</w:t>
      </w:r>
      <w:r w:rsidR="004033AB" w:rsidRPr="002A0436">
        <w:rPr>
          <w:rFonts w:eastAsia="Liberation Serif"/>
          <w:sz w:val="24"/>
          <w:szCs w:val="24"/>
        </w:rPr>
        <w:t xml:space="preserve"> </w:t>
      </w:r>
      <w:r w:rsidR="002C11AF">
        <w:rPr>
          <w:rFonts w:eastAsia="Liberation Serif"/>
          <w:sz w:val="24"/>
          <w:szCs w:val="24"/>
        </w:rPr>
        <w:t>a</w:t>
      </w:r>
      <w:r w:rsidR="004033AB" w:rsidRPr="002A0436">
        <w:rPr>
          <w:rFonts w:eastAsia="Liberation Serif"/>
          <w:sz w:val="24"/>
          <w:szCs w:val="24"/>
        </w:rPr>
        <w:t xml:space="preserve"> </w:t>
      </w:r>
      <w:proofErr w:type="spellStart"/>
      <w:r w:rsidR="004033AB" w:rsidRPr="002A0436">
        <w:rPr>
          <w:rFonts w:eastAsia="Liberation Serif"/>
          <w:sz w:val="24"/>
          <w:szCs w:val="24"/>
        </w:rPr>
        <w:t>balaustr</w:t>
      </w:r>
      <w:r w:rsidR="002C11AF">
        <w:rPr>
          <w:rFonts w:eastAsia="Liberation Serif"/>
          <w:sz w:val="24"/>
          <w:szCs w:val="24"/>
        </w:rPr>
        <w:t>one</w:t>
      </w:r>
      <w:proofErr w:type="spellEnd"/>
      <w:r w:rsidR="00E65074">
        <w:rPr>
          <w:rFonts w:eastAsia="Liberation Serif"/>
          <w:sz w:val="24"/>
          <w:szCs w:val="24"/>
        </w:rPr>
        <w:t xml:space="preserve"> </w:t>
      </w:r>
      <w:proofErr w:type="gramStart"/>
      <w:r w:rsidR="00E65074">
        <w:rPr>
          <w:rFonts w:eastAsia="Liberation Serif"/>
          <w:sz w:val="24"/>
          <w:szCs w:val="24"/>
        </w:rPr>
        <w:t>( =</w:t>
      </w:r>
      <w:proofErr w:type="gramEnd"/>
      <w:r w:rsidR="00E65074">
        <w:rPr>
          <w:rFonts w:eastAsia="Liberation Serif"/>
          <w:sz w:val="24"/>
          <w:szCs w:val="24"/>
        </w:rPr>
        <w:t xml:space="preserve"> con rotella)</w:t>
      </w:r>
      <w:r w:rsidR="00EF140F" w:rsidRPr="002A0436">
        <w:rPr>
          <w:rFonts w:eastAsia="Liberation Serif"/>
          <w:sz w:val="24"/>
          <w:szCs w:val="24"/>
        </w:rPr>
        <w:t>, n.2 squadrette (45° e 60°)</w:t>
      </w:r>
    </w:p>
    <w:p w14:paraId="605F94AE" w14:textId="70A2B156" w:rsidR="003D1672" w:rsidRDefault="00D87616">
      <w:pPr>
        <w:numPr>
          <w:ilvl w:val="0"/>
          <w:numId w:val="3"/>
        </w:numPr>
        <w:spacing w:line="360" w:lineRule="auto"/>
        <w:jc w:val="both"/>
        <w:rPr>
          <w:rFonts w:eastAsia="Liberation Serif"/>
          <w:sz w:val="24"/>
          <w:szCs w:val="24"/>
        </w:rPr>
      </w:pPr>
      <w:r>
        <w:rPr>
          <w:rFonts w:eastAsia="Liberation Serif"/>
          <w:sz w:val="24"/>
          <w:szCs w:val="24"/>
        </w:rPr>
        <w:t>dizionario della lingua italiana</w:t>
      </w:r>
      <w:r w:rsidR="00397F82">
        <w:rPr>
          <w:rFonts w:eastAsia="Liberation Serif"/>
          <w:sz w:val="24"/>
          <w:szCs w:val="24"/>
        </w:rPr>
        <w:t xml:space="preserve"> (per scuola primaria)</w:t>
      </w:r>
    </w:p>
    <w:p w14:paraId="4DD7CB46" w14:textId="6FD50A43" w:rsidR="003D1672" w:rsidRPr="002A0436" w:rsidRDefault="00D87616">
      <w:pPr>
        <w:numPr>
          <w:ilvl w:val="0"/>
          <w:numId w:val="3"/>
        </w:numPr>
        <w:spacing w:line="360" w:lineRule="auto"/>
        <w:jc w:val="both"/>
        <w:rPr>
          <w:rFonts w:eastAsia="Liberation Serif"/>
          <w:b/>
          <w:sz w:val="24"/>
          <w:szCs w:val="24"/>
        </w:rPr>
      </w:pPr>
      <w:r w:rsidRPr="002A0436">
        <w:rPr>
          <w:rFonts w:eastAsia="Liberation Serif"/>
          <w:sz w:val="24"/>
          <w:szCs w:val="24"/>
        </w:rPr>
        <w:t>Buste trasparenti per raccoglitore con anelli</w:t>
      </w:r>
    </w:p>
    <w:p w14:paraId="79BD3288" w14:textId="0422ED06" w:rsidR="00E65074" w:rsidRPr="00E65074" w:rsidRDefault="00332112" w:rsidP="00E65074">
      <w:pPr>
        <w:numPr>
          <w:ilvl w:val="0"/>
          <w:numId w:val="3"/>
        </w:numPr>
        <w:spacing w:line="360" w:lineRule="auto"/>
        <w:jc w:val="both"/>
        <w:rPr>
          <w:rFonts w:eastAsia="Liberation Serif"/>
          <w:b/>
          <w:sz w:val="24"/>
          <w:szCs w:val="24"/>
        </w:rPr>
      </w:pPr>
      <w:r w:rsidRPr="002A0436">
        <w:rPr>
          <w:rFonts w:eastAsia="Liberation Serif"/>
          <w:sz w:val="24"/>
          <w:szCs w:val="24"/>
        </w:rPr>
        <w:t>Fogli protocolli a righe e quadretti</w:t>
      </w:r>
    </w:p>
    <w:p w14:paraId="2C372245" w14:textId="1D5FD0C5" w:rsidR="00200D96" w:rsidRPr="004651B2" w:rsidRDefault="00200D96">
      <w:pPr>
        <w:numPr>
          <w:ilvl w:val="0"/>
          <w:numId w:val="3"/>
        </w:numPr>
        <w:spacing w:line="360" w:lineRule="auto"/>
        <w:jc w:val="both"/>
        <w:rPr>
          <w:rFonts w:eastAsia="Liberation Serif"/>
          <w:b/>
          <w:sz w:val="24"/>
          <w:szCs w:val="24"/>
        </w:rPr>
      </w:pPr>
      <w:r>
        <w:rPr>
          <w:rFonts w:eastAsia="Liberation Serif"/>
          <w:sz w:val="24"/>
          <w:szCs w:val="24"/>
        </w:rPr>
        <w:t xml:space="preserve">Album da disegno A4 </w:t>
      </w:r>
      <w:r w:rsidR="00665B7A">
        <w:rPr>
          <w:rFonts w:eastAsia="Liberation Serif"/>
          <w:sz w:val="24"/>
          <w:szCs w:val="24"/>
        </w:rPr>
        <w:t>fogli ruvidi</w:t>
      </w:r>
    </w:p>
    <w:p w14:paraId="27C5066A" w14:textId="1A62579A" w:rsidR="004651B2" w:rsidRPr="008D26CC" w:rsidRDefault="004651B2">
      <w:pPr>
        <w:numPr>
          <w:ilvl w:val="0"/>
          <w:numId w:val="3"/>
        </w:numPr>
        <w:spacing w:line="360" w:lineRule="auto"/>
        <w:jc w:val="both"/>
        <w:rPr>
          <w:rFonts w:eastAsia="Liberation Serif"/>
          <w:b/>
          <w:sz w:val="24"/>
          <w:szCs w:val="24"/>
        </w:rPr>
      </w:pPr>
      <w:r>
        <w:rPr>
          <w:rFonts w:eastAsia="Liberation Serif"/>
          <w:sz w:val="24"/>
          <w:szCs w:val="24"/>
        </w:rPr>
        <w:t>Carpetta per i disegni</w:t>
      </w:r>
    </w:p>
    <w:p w14:paraId="5D7CC597" w14:textId="434C39FB" w:rsidR="008D26CC" w:rsidRPr="00E65074" w:rsidRDefault="008D26CC">
      <w:pPr>
        <w:numPr>
          <w:ilvl w:val="0"/>
          <w:numId w:val="3"/>
        </w:numPr>
        <w:spacing w:line="360" w:lineRule="auto"/>
        <w:jc w:val="both"/>
        <w:rPr>
          <w:rFonts w:eastAsia="Liberation Serif"/>
          <w:b/>
          <w:sz w:val="24"/>
          <w:szCs w:val="24"/>
        </w:rPr>
      </w:pPr>
      <w:r>
        <w:rPr>
          <w:rFonts w:eastAsia="Liberation Serif"/>
          <w:sz w:val="24"/>
          <w:szCs w:val="24"/>
        </w:rPr>
        <w:t>Sacca con le scarpette da ginnastica</w:t>
      </w:r>
    </w:p>
    <w:p w14:paraId="51764E94" w14:textId="4BBEB7FA" w:rsidR="00E65074" w:rsidRDefault="00E65074">
      <w:pPr>
        <w:numPr>
          <w:ilvl w:val="0"/>
          <w:numId w:val="3"/>
        </w:numPr>
        <w:spacing w:line="360" w:lineRule="auto"/>
        <w:jc w:val="both"/>
        <w:rPr>
          <w:rFonts w:eastAsia="Liberation Serif"/>
          <w:b/>
          <w:sz w:val="24"/>
          <w:szCs w:val="24"/>
        </w:rPr>
      </w:pPr>
      <w:r>
        <w:rPr>
          <w:rFonts w:eastAsia="Liberation Serif"/>
          <w:b/>
          <w:bCs/>
          <w:sz w:val="24"/>
          <w:szCs w:val="24"/>
        </w:rPr>
        <w:t>NON COMPRARE BIANCHETTO</w:t>
      </w:r>
    </w:p>
    <w:p w14:paraId="6A9E2421" w14:textId="77777777" w:rsidR="003D1672" w:rsidRDefault="00D87616">
      <w:pPr>
        <w:spacing w:line="360" w:lineRule="auto"/>
        <w:jc w:val="both"/>
        <w:rPr>
          <w:rFonts w:eastAsia="Liberation Serif"/>
          <w:b/>
          <w:sz w:val="24"/>
          <w:szCs w:val="24"/>
        </w:rPr>
      </w:pPr>
      <w:r>
        <w:rPr>
          <w:rFonts w:eastAsia="Liberation Serif"/>
          <w:b/>
          <w:sz w:val="24"/>
          <w:szCs w:val="24"/>
        </w:rPr>
        <w:t xml:space="preserve">Si chiede cortesemente di </w:t>
      </w:r>
      <w:r>
        <w:rPr>
          <w:rFonts w:eastAsia="Liberation Serif"/>
          <w:b/>
          <w:sz w:val="24"/>
          <w:szCs w:val="24"/>
          <w:u w:val="single"/>
        </w:rPr>
        <w:t>ETICHETTARE TUTTO IL MATERIALE RICHIESTO</w:t>
      </w:r>
      <w:r>
        <w:rPr>
          <w:rFonts w:eastAsia="Liberation Serif"/>
          <w:b/>
          <w:sz w:val="24"/>
          <w:szCs w:val="24"/>
        </w:rPr>
        <w:t>.</w:t>
      </w:r>
    </w:p>
    <w:p w14:paraId="4FDCEED0" w14:textId="77777777" w:rsidR="003D1672" w:rsidRDefault="00D87616">
      <w:pPr>
        <w:spacing w:line="360" w:lineRule="auto"/>
        <w:jc w:val="both"/>
        <w:rPr>
          <w:rFonts w:eastAsia="Liberation Serif"/>
          <w:sz w:val="24"/>
          <w:szCs w:val="24"/>
        </w:rPr>
      </w:pPr>
      <w:r>
        <w:rPr>
          <w:rFonts w:eastAsia="Liberation Serif"/>
          <w:b/>
          <w:sz w:val="24"/>
          <w:szCs w:val="24"/>
        </w:rPr>
        <w:t>N. B.</w:t>
      </w:r>
    </w:p>
    <w:p w14:paraId="1CF7712C" w14:textId="2788F609" w:rsidR="002C11AF" w:rsidRPr="002C11AF" w:rsidRDefault="00D87616" w:rsidP="002C11AF">
      <w:pPr>
        <w:numPr>
          <w:ilvl w:val="0"/>
          <w:numId w:val="4"/>
        </w:numPr>
        <w:spacing w:line="360" w:lineRule="auto"/>
        <w:jc w:val="both"/>
        <w:rPr>
          <w:rFonts w:eastAsia="Liberation Serif"/>
          <w:b/>
          <w:bCs/>
          <w:sz w:val="24"/>
          <w:szCs w:val="24"/>
        </w:rPr>
      </w:pPr>
      <w:r w:rsidRPr="00966CF3">
        <w:rPr>
          <w:rFonts w:eastAsia="Liberation Serif"/>
          <w:b/>
          <w:bCs/>
          <w:sz w:val="24"/>
          <w:szCs w:val="24"/>
        </w:rPr>
        <w:t xml:space="preserve">Si invitano i genitori a conservare </w:t>
      </w:r>
      <w:r w:rsidRPr="00966CF3">
        <w:rPr>
          <w:rFonts w:eastAsia="Liberation Serif"/>
          <w:b/>
          <w:bCs/>
          <w:sz w:val="24"/>
          <w:szCs w:val="24"/>
          <w:u w:val="single"/>
        </w:rPr>
        <w:t>a casa</w:t>
      </w:r>
      <w:r w:rsidRPr="00966CF3">
        <w:rPr>
          <w:rFonts w:eastAsia="Liberation Serif"/>
          <w:b/>
          <w:bCs/>
          <w:sz w:val="24"/>
          <w:szCs w:val="24"/>
        </w:rPr>
        <w:t xml:space="preserve"> i libri in dotazione per la classe 4^ </w:t>
      </w:r>
    </w:p>
    <w:p w14:paraId="65AE8875" w14:textId="11FE77FD" w:rsidR="003D1672" w:rsidRPr="002C11AF" w:rsidRDefault="00D87616">
      <w:pPr>
        <w:numPr>
          <w:ilvl w:val="0"/>
          <w:numId w:val="4"/>
        </w:numPr>
        <w:spacing w:line="360" w:lineRule="auto"/>
        <w:jc w:val="both"/>
        <w:rPr>
          <w:rFonts w:eastAsia="Liberation Serif"/>
          <w:b/>
          <w:sz w:val="24"/>
          <w:szCs w:val="24"/>
        </w:rPr>
      </w:pPr>
      <w:r>
        <w:rPr>
          <w:rFonts w:eastAsia="Liberation Serif"/>
          <w:sz w:val="24"/>
          <w:szCs w:val="24"/>
        </w:rPr>
        <w:t xml:space="preserve">Si ricorda di riportare </w:t>
      </w:r>
      <w:r w:rsidR="004651B2" w:rsidRPr="004651B2">
        <w:rPr>
          <w:rFonts w:eastAsia="Liberation Serif"/>
          <w:iCs/>
          <w:sz w:val="24"/>
          <w:szCs w:val="24"/>
        </w:rPr>
        <w:t>il libro delle vacanze</w:t>
      </w:r>
      <w:r>
        <w:rPr>
          <w:rFonts w:eastAsia="Liberation Serif"/>
          <w:i/>
          <w:sz w:val="24"/>
          <w:szCs w:val="24"/>
        </w:rPr>
        <w:t xml:space="preserve">: </w:t>
      </w:r>
      <w:r>
        <w:rPr>
          <w:rFonts w:eastAsia="Liberation Serif"/>
          <w:sz w:val="24"/>
          <w:szCs w:val="24"/>
        </w:rPr>
        <w:t>sar</w:t>
      </w:r>
      <w:r w:rsidR="004651B2">
        <w:rPr>
          <w:rFonts w:eastAsia="Liberation Serif"/>
          <w:sz w:val="24"/>
          <w:szCs w:val="24"/>
        </w:rPr>
        <w:t xml:space="preserve">à </w:t>
      </w:r>
      <w:r>
        <w:rPr>
          <w:rFonts w:eastAsia="Liberation Serif"/>
          <w:sz w:val="24"/>
          <w:szCs w:val="24"/>
        </w:rPr>
        <w:t>util</w:t>
      </w:r>
      <w:r w:rsidR="00F31639">
        <w:rPr>
          <w:rFonts w:eastAsia="Liberation Serif"/>
          <w:sz w:val="24"/>
          <w:szCs w:val="24"/>
        </w:rPr>
        <w:t>e</w:t>
      </w:r>
      <w:r>
        <w:rPr>
          <w:rFonts w:eastAsia="Liberation Serif"/>
          <w:sz w:val="24"/>
          <w:szCs w:val="24"/>
        </w:rPr>
        <w:t xml:space="preserve"> per </w:t>
      </w:r>
      <w:r w:rsidR="00966CF3">
        <w:rPr>
          <w:rFonts w:eastAsia="Liberation Serif"/>
          <w:sz w:val="24"/>
          <w:szCs w:val="24"/>
        </w:rPr>
        <w:t>la correzione delle attività</w:t>
      </w:r>
      <w:r w:rsidR="008441A6">
        <w:rPr>
          <w:rFonts w:eastAsia="Liberation Serif"/>
          <w:sz w:val="24"/>
          <w:szCs w:val="24"/>
        </w:rPr>
        <w:t xml:space="preserve"> svolte a casa durante le vacanze.</w:t>
      </w:r>
    </w:p>
    <w:p w14:paraId="3801E9BF" w14:textId="14188771" w:rsidR="002C11AF" w:rsidRPr="002C11AF" w:rsidRDefault="002C11AF">
      <w:pPr>
        <w:numPr>
          <w:ilvl w:val="0"/>
          <w:numId w:val="4"/>
        </w:numPr>
        <w:spacing w:line="360" w:lineRule="auto"/>
        <w:jc w:val="both"/>
        <w:rPr>
          <w:rFonts w:eastAsia="Liberation Serif"/>
          <w:b/>
          <w:sz w:val="24"/>
          <w:szCs w:val="24"/>
        </w:rPr>
      </w:pPr>
      <w:r>
        <w:rPr>
          <w:rFonts w:eastAsia="Liberation Serif"/>
          <w:sz w:val="24"/>
          <w:szCs w:val="24"/>
        </w:rPr>
        <w:t>Si ricorda di riportare i seguenti libri:</w:t>
      </w:r>
    </w:p>
    <w:p w14:paraId="78ACB0E4" w14:textId="1EF8F3E7" w:rsidR="002C11AF" w:rsidRDefault="002C11AF" w:rsidP="002C11AF">
      <w:pPr>
        <w:pStyle w:val="Paragrafoelenco"/>
        <w:numPr>
          <w:ilvl w:val="0"/>
          <w:numId w:val="6"/>
        </w:numPr>
        <w:spacing w:line="360" w:lineRule="auto"/>
        <w:jc w:val="both"/>
        <w:rPr>
          <w:rFonts w:eastAsia="Liberation Serif"/>
          <w:b/>
          <w:sz w:val="24"/>
          <w:szCs w:val="24"/>
        </w:rPr>
      </w:pPr>
      <w:r>
        <w:rPr>
          <w:rFonts w:eastAsia="Liberation Serif"/>
          <w:b/>
          <w:sz w:val="24"/>
          <w:szCs w:val="24"/>
        </w:rPr>
        <w:t>The Citizen garden;</w:t>
      </w:r>
    </w:p>
    <w:p w14:paraId="6AB771CB" w14:textId="5AD19746" w:rsidR="002C11AF" w:rsidRDefault="002C11AF" w:rsidP="002C11AF">
      <w:pPr>
        <w:pStyle w:val="Paragrafoelenco"/>
        <w:numPr>
          <w:ilvl w:val="0"/>
          <w:numId w:val="6"/>
        </w:numPr>
        <w:spacing w:line="360" w:lineRule="auto"/>
        <w:jc w:val="both"/>
        <w:rPr>
          <w:rFonts w:eastAsia="Liberation Serif"/>
          <w:b/>
          <w:sz w:val="24"/>
          <w:szCs w:val="24"/>
        </w:rPr>
      </w:pPr>
      <w:proofErr w:type="spellStart"/>
      <w:r>
        <w:rPr>
          <w:rFonts w:eastAsia="Liberation Serif"/>
          <w:b/>
          <w:sz w:val="24"/>
          <w:szCs w:val="24"/>
        </w:rPr>
        <w:lastRenderedPageBreak/>
        <w:t>Get</w:t>
      </w:r>
      <w:proofErr w:type="spellEnd"/>
      <w:r>
        <w:rPr>
          <w:rFonts w:eastAsia="Liberation Serif"/>
          <w:b/>
          <w:sz w:val="24"/>
          <w:szCs w:val="24"/>
        </w:rPr>
        <w:t xml:space="preserve"> ready for invalsi; </w:t>
      </w:r>
    </w:p>
    <w:p w14:paraId="1E96EDBF" w14:textId="7A2C6E28" w:rsidR="002C11AF" w:rsidRDefault="002C11AF" w:rsidP="002C11AF">
      <w:pPr>
        <w:pStyle w:val="Paragrafoelenco"/>
        <w:numPr>
          <w:ilvl w:val="0"/>
          <w:numId w:val="6"/>
        </w:numPr>
        <w:spacing w:line="360" w:lineRule="auto"/>
        <w:jc w:val="both"/>
        <w:rPr>
          <w:rFonts w:eastAsia="Liberation Serif"/>
          <w:b/>
          <w:sz w:val="24"/>
          <w:szCs w:val="24"/>
        </w:rPr>
      </w:pPr>
      <w:r>
        <w:rPr>
          <w:rFonts w:eastAsia="Liberation Serif"/>
          <w:b/>
          <w:sz w:val="24"/>
          <w:szCs w:val="24"/>
        </w:rPr>
        <w:t>Vocabolario di lingua inglese usato lo scorso anno scolastico;</w:t>
      </w:r>
    </w:p>
    <w:p w14:paraId="0E7FA62F" w14:textId="38FA4A28" w:rsidR="002C11AF" w:rsidRPr="002C11AF" w:rsidRDefault="002C11AF" w:rsidP="002C11AF">
      <w:pPr>
        <w:pStyle w:val="Paragrafoelenco"/>
        <w:numPr>
          <w:ilvl w:val="0"/>
          <w:numId w:val="6"/>
        </w:numPr>
        <w:spacing w:line="360" w:lineRule="auto"/>
        <w:jc w:val="both"/>
        <w:rPr>
          <w:rFonts w:eastAsia="Liberation Serif"/>
          <w:b/>
          <w:sz w:val="24"/>
          <w:szCs w:val="24"/>
        </w:rPr>
      </w:pPr>
      <w:r>
        <w:rPr>
          <w:rFonts w:eastAsia="Liberation Serif"/>
          <w:b/>
          <w:sz w:val="24"/>
          <w:szCs w:val="24"/>
        </w:rPr>
        <w:t>I volumi con la dicitura 4-5.</w:t>
      </w:r>
    </w:p>
    <w:p w14:paraId="73B5E34B" w14:textId="77777777" w:rsidR="003D1672" w:rsidRDefault="00D87616">
      <w:pPr>
        <w:spacing w:line="360" w:lineRule="auto"/>
        <w:jc w:val="both"/>
      </w:pPr>
      <w:r>
        <w:rPr>
          <w:rFonts w:eastAsia="Liberation Serif"/>
          <w:b/>
          <w:sz w:val="24"/>
          <w:szCs w:val="24"/>
        </w:rPr>
        <w:t xml:space="preserve">I libri di testo di classe 5^ </w:t>
      </w:r>
      <w:r>
        <w:rPr>
          <w:rFonts w:eastAsia="Liberation Serif"/>
          <w:b/>
          <w:sz w:val="24"/>
          <w:szCs w:val="24"/>
          <w:u w:val="single"/>
        </w:rPr>
        <w:t xml:space="preserve">dovranno essere dotati di copertina trasparente ed etichette con NOME COGNOME e CLASSE dell'alunno.  </w:t>
      </w:r>
      <w:r>
        <w:rPr>
          <w:rFonts w:eastAsia="Liberation Serif"/>
          <w:b/>
          <w:sz w:val="24"/>
          <w:szCs w:val="24"/>
        </w:rPr>
        <w:t xml:space="preserve">                                                                                             </w:t>
      </w:r>
    </w:p>
    <w:p w14:paraId="5FA5A273" w14:textId="77777777" w:rsidR="00812F13" w:rsidRDefault="00EF4A9F" w:rsidP="00812F13">
      <w:pPr>
        <w:spacing w:line="360" w:lineRule="auto"/>
        <w:jc w:val="right"/>
        <w:rPr>
          <w:rFonts w:eastAsia="Liberation Serif"/>
          <w:sz w:val="24"/>
          <w:szCs w:val="24"/>
        </w:rPr>
      </w:pPr>
      <w:r>
        <w:rPr>
          <w:noProof/>
          <w:lang w:eastAsia="it-IT"/>
        </w:rPr>
        <w:drawing>
          <wp:anchor distT="0" distB="0" distL="114935" distR="114935" simplePos="0" relativeHeight="251657728" behindDoc="1" locked="0" layoutInCell="1" allowOverlap="1" wp14:anchorId="0D5215A6" wp14:editId="21152C6E">
            <wp:simplePos x="0" y="0"/>
            <wp:positionH relativeFrom="margin">
              <wp:posOffset>-381000</wp:posOffset>
            </wp:positionH>
            <wp:positionV relativeFrom="margin">
              <wp:posOffset>8736965</wp:posOffset>
            </wp:positionV>
            <wp:extent cx="3172460" cy="1078865"/>
            <wp:effectExtent l="0" t="0" r="0" b="0"/>
            <wp:wrapSquare wrapText="bothSides"/>
            <wp:docPr id="6" name="Immagin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"/>
                    <pic:cNvPicPr>
                      <a:picLocks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2460" cy="10788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7616">
        <w:rPr>
          <w:rFonts w:eastAsia="Liberation Serif"/>
          <w:sz w:val="24"/>
          <w:szCs w:val="24"/>
        </w:rPr>
        <w:t xml:space="preserve">                                     Vi aspettiamo a settembre!!!</w:t>
      </w:r>
    </w:p>
    <w:p w14:paraId="4F9E22B6" w14:textId="054C6AB0" w:rsidR="003D1672" w:rsidRPr="00812F13" w:rsidRDefault="00D87616" w:rsidP="00812F13">
      <w:pPr>
        <w:spacing w:line="360" w:lineRule="auto"/>
        <w:jc w:val="right"/>
        <w:rPr>
          <w:rFonts w:eastAsia="Liberation Serif"/>
          <w:sz w:val="24"/>
          <w:szCs w:val="24"/>
        </w:rPr>
      </w:pPr>
      <w:r>
        <w:rPr>
          <w:rFonts w:eastAsia="Liberation Serif"/>
          <w:b/>
          <w:sz w:val="24"/>
          <w:szCs w:val="24"/>
        </w:rPr>
        <w:t>Le insegnanti</w:t>
      </w:r>
    </w:p>
    <w:sectPr w:rsidR="003D1672" w:rsidRPr="00812F1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09" w:right="1134" w:bottom="1134" w:left="1134" w:header="720" w:footer="720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D99C3" w14:textId="77777777" w:rsidR="005F3754" w:rsidRDefault="005F3754" w:rsidP="00EF4A9F">
      <w:r>
        <w:separator/>
      </w:r>
    </w:p>
  </w:endnote>
  <w:endnote w:type="continuationSeparator" w:id="0">
    <w:p w14:paraId="237DE528" w14:textId="77777777" w:rsidR="005F3754" w:rsidRDefault="005F3754" w:rsidP="00EF4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DB8C3" w14:textId="77777777" w:rsidR="00EF4A9F" w:rsidRDefault="00EF4A9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6854A" w14:textId="77777777" w:rsidR="00EF4A9F" w:rsidRDefault="00EF4A9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73676" w14:textId="77777777" w:rsidR="00EF4A9F" w:rsidRDefault="00EF4A9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2A6137" w14:textId="77777777" w:rsidR="005F3754" w:rsidRDefault="005F3754" w:rsidP="00EF4A9F">
      <w:r>
        <w:separator/>
      </w:r>
    </w:p>
  </w:footnote>
  <w:footnote w:type="continuationSeparator" w:id="0">
    <w:p w14:paraId="6395F44C" w14:textId="77777777" w:rsidR="005F3754" w:rsidRDefault="005F3754" w:rsidP="00EF4A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85524" w14:textId="77777777" w:rsidR="00EF4A9F" w:rsidRDefault="00EF4A9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E45B9" w14:textId="77777777" w:rsidR="00EF4A9F" w:rsidRDefault="00EF4A9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00CFA" w14:textId="77777777" w:rsidR="00EF4A9F" w:rsidRDefault="00EF4A9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lang w:val="it-I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4"/>
        <w:szCs w:val="24"/>
        <w:lang w:val="it-I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4"/>
        <w:szCs w:val="24"/>
        <w:lang w:val="it-I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4"/>
        <w:szCs w:val="24"/>
        <w:lang w:val="it-I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24"/>
        <w:szCs w:val="24"/>
        <w:lang w:val="it-I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4"/>
        <w:szCs w:val="24"/>
        <w:lang w:val="it-I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24"/>
        <w:szCs w:val="24"/>
        <w:lang w:val="it-I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  <w:lang w:val="it-I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24"/>
        <w:szCs w:val="24"/>
        <w:lang w:val="it-I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4"/>
        <w:szCs w:val="24"/>
        <w:lang w:val="it-I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4"/>
        <w:szCs w:val="24"/>
        <w:lang w:val="it-IT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3FDC241B"/>
    <w:multiLevelType w:val="hybridMultilevel"/>
    <w:tmpl w:val="A0AC6362"/>
    <w:lvl w:ilvl="0" w:tplc="81CAC5AA">
      <w:start w:val="14"/>
      <w:numFmt w:val="bullet"/>
      <w:lvlText w:val="-"/>
      <w:lvlJc w:val="left"/>
      <w:pPr>
        <w:ind w:left="1080" w:hanging="360"/>
      </w:pPr>
      <w:rPr>
        <w:rFonts w:ascii="Calibri" w:eastAsia="Liberation Serif" w:hAnsi="Calibri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025784655">
    <w:abstractNumId w:val="0"/>
  </w:num>
  <w:num w:numId="2" w16cid:durableId="1146120377">
    <w:abstractNumId w:val="1"/>
  </w:num>
  <w:num w:numId="3" w16cid:durableId="682824315">
    <w:abstractNumId w:val="2"/>
  </w:num>
  <w:num w:numId="4" w16cid:durableId="353727170">
    <w:abstractNumId w:val="3"/>
  </w:num>
  <w:num w:numId="5" w16cid:durableId="182061219">
    <w:abstractNumId w:val="4"/>
  </w:num>
  <w:num w:numId="6" w16cid:durableId="32926127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A9F"/>
    <w:rsid w:val="0004604F"/>
    <w:rsid w:val="00066E8B"/>
    <w:rsid w:val="0013139A"/>
    <w:rsid w:val="001A09DA"/>
    <w:rsid w:val="00200D96"/>
    <w:rsid w:val="002A0436"/>
    <w:rsid w:val="002C11AF"/>
    <w:rsid w:val="00332112"/>
    <w:rsid w:val="00377F82"/>
    <w:rsid w:val="00397F82"/>
    <w:rsid w:val="003D1672"/>
    <w:rsid w:val="004033AB"/>
    <w:rsid w:val="004651B2"/>
    <w:rsid w:val="005E6AE3"/>
    <w:rsid w:val="005F3754"/>
    <w:rsid w:val="00635922"/>
    <w:rsid w:val="00665B7A"/>
    <w:rsid w:val="006838BC"/>
    <w:rsid w:val="006E623C"/>
    <w:rsid w:val="00716A61"/>
    <w:rsid w:val="00775F42"/>
    <w:rsid w:val="00812F13"/>
    <w:rsid w:val="008441A6"/>
    <w:rsid w:val="008774BB"/>
    <w:rsid w:val="008D26CC"/>
    <w:rsid w:val="00966CF3"/>
    <w:rsid w:val="00970DD5"/>
    <w:rsid w:val="00A1542D"/>
    <w:rsid w:val="00A95B30"/>
    <w:rsid w:val="00B27D1D"/>
    <w:rsid w:val="00B83C9A"/>
    <w:rsid w:val="00C821C0"/>
    <w:rsid w:val="00CB593B"/>
    <w:rsid w:val="00D34CBE"/>
    <w:rsid w:val="00D87616"/>
    <w:rsid w:val="00E65074"/>
    <w:rsid w:val="00EF140F"/>
    <w:rsid w:val="00EF4A9F"/>
    <w:rsid w:val="00F31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E1F001B"/>
  <w15:chartTrackingRefBased/>
  <w15:docId w15:val="{050ABB2C-D0A0-AB49-A898-6189A0F44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</w:pPr>
    <w:rPr>
      <w:rFonts w:ascii="Calibri" w:hAnsi="Calibri" w:cs="Calibri"/>
      <w:sz w:val="2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eastAsia="Liberation Serif" w:hAnsi="Symbol" w:cs="Symbol"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  <w:lang w:val="it-I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eastAsia="Liberation Serif" w:hAnsi="Symbol" w:cs="Symbol"/>
      <w:sz w:val="24"/>
      <w:szCs w:val="24"/>
      <w:lang w:val="it-IT"/>
    </w:rPr>
  </w:style>
  <w:style w:type="character" w:customStyle="1" w:styleId="WW8Num4z0">
    <w:name w:val="WW8Num4z0"/>
    <w:rPr>
      <w:rFonts w:ascii="Symbol" w:eastAsia="Liberation Serif" w:hAnsi="Symbol" w:cs="Symbol"/>
      <w:sz w:val="24"/>
      <w:szCs w:val="24"/>
      <w:lang w:val="it-IT"/>
    </w:rPr>
  </w:style>
  <w:style w:type="character" w:customStyle="1" w:styleId="WW8Num5z0">
    <w:name w:val="WW8Num5z0"/>
    <w:rPr>
      <w:rFonts w:ascii="Symbol" w:eastAsia="Liberation Serif" w:hAnsi="Symbol" w:cs="Symbol"/>
      <w:sz w:val="24"/>
      <w:szCs w:val="24"/>
      <w:lang w:val="it-I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Carpredefinitoparagrafo2">
    <w:name w:val="Car. predefinito paragrafo2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 w:cs="Symbol"/>
      <w:sz w:val="24"/>
      <w:szCs w:val="24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Carpredefinitoparagrafo1">
    <w:name w:val="Car. predefinito paragrafo1"/>
  </w:style>
  <w:style w:type="character" w:customStyle="1" w:styleId="ListLabel1">
    <w:name w:val="ListLabel 1"/>
    <w:rPr>
      <w:rFonts w:eastAsia="Calibri" w:cs="Calibri"/>
    </w:rPr>
  </w:style>
  <w:style w:type="character" w:customStyle="1" w:styleId="ListLabel2">
    <w:name w:val="ListLabel 2"/>
    <w:rPr>
      <w:rFonts w:cs="Courier New"/>
    </w:rPr>
  </w:style>
  <w:style w:type="character" w:customStyle="1" w:styleId="Punti">
    <w:name w:val="Punti"/>
    <w:rPr>
      <w:rFonts w:ascii="OpenSymbol" w:eastAsia="OpenSymbol" w:hAnsi="OpenSymbol" w:cs="OpenSymbol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Lucida Sans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Lucida Sans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Paragrafoelenco1">
    <w:name w:val="Paragrafo elenco1"/>
    <w:basedOn w:val="Normale"/>
    <w:pPr>
      <w:ind w:left="720" w:hanging="10"/>
    </w:pPr>
  </w:style>
  <w:style w:type="paragraph" w:styleId="Intestazione">
    <w:name w:val="header"/>
    <w:basedOn w:val="Normale"/>
    <w:link w:val="IntestazioneCarattere"/>
    <w:uiPriority w:val="99"/>
    <w:unhideWhenUsed/>
    <w:rsid w:val="00EF4A9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F4A9F"/>
    <w:rPr>
      <w:rFonts w:ascii="Calibri" w:hAnsi="Calibri" w:cs="Calibri"/>
      <w:sz w:val="22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EF4A9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F4A9F"/>
    <w:rPr>
      <w:rFonts w:ascii="Calibri" w:hAnsi="Calibri" w:cs="Calibri"/>
      <w:sz w:val="22"/>
      <w:lang w:eastAsia="ar-SA"/>
    </w:rPr>
  </w:style>
  <w:style w:type="paragraph" w:styleId="Paragrafoelenco">
    <w:name w:val="List Paragraph"/>
    <w:basedOn w:val="Normale"/>
    <w:uiPriority w:val="34"/>
    <w:qFormat/>
    <w:rsid w:val="002C11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pixelsPerInch w:val="48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oleObject" Target="embeddings/oleObject2.bin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cp:lastModifiedBy>Assunta</cp:lastModifiedBy>
  <cp:revision>3</cp:revision>
  <cp:lastPrinted>1899-12-31T23:00:00Z</cp:lastPrinted>
  <dcterms:created xsi:type="dcterms:W3CDTF">2023-06-19T10:16:00Z</dcterms:created>
  <dcterms:modified xsi:type="dcterms:W3CDTF">2023-06-19T10:16:00Z</dcterms:modified>
</cp:coreProperties>
</file>